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A3129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DF49FA" w:rsidRDefault="00670E55" w:rsidP="00670E55">
            <w:pPr>
              <w:spacing w:before="120" w:after="120" w:line="240" w:lineRule="auto"/>
              <w:contextualSpacing/>
              <w:jc w:val="center"/>
              <w:rPr>
                <w:rFonts w:asciiTheme="minorHAnsi" w:eastAsia="Calibri" w:hAnsiTheme="minorHAnsi" w:cstheme="minorHAnsi"/>
                <w:sz w:val="20"/>
              </w:rPr>
            </w:pPr>
            <w:r w:rsidRPr="00DF49FA">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DF49FA" w:rsidRDefault="00670E55" w:rsidP="00670E55">
            <w:pPr>
              <w:spacing w:line="360" w:lineRule="auto"/>
              <w:jc w:val="center"/>
              <w:rPr>
                <w:rFonts w:asciiTheme="minorHAnsi" w:eastAsiaTheme="majorEastAsia" w:hAnsiTheme="minorHAnsi" w:cstheme="minorHAnsi"/>
                <w:b/>
                <w:i/>
                <w:iCs/>
                <w:sz w:val="20"/>
              </w:rPr>
            </w:pPr>
            <w:r w:rsidRPr="00DF49FA">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941A4B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5B2C275C" w:rsidR="00CD053C" w:rsidRPr="00337E01" w:rsidRDefault="00533FAA" w:rsidP="00DF49FA">
      <w:pPr>
        <w:pStyle w:val="Nagwek2"/>
        <w:spacing w:before="0"/>
        <w:ind w:firstLine="708"/>
        <w:rPr>
          <w:rFonts w:asciiTheme="minorHAnsi" w:hAnsiTheme="minorHAnsi" w:cstheme="minorHAnsi"/>
          <w:b w:val="0"/>
          <w:color w:val="auto"/>
          <w:spacing w:val="-15"/>
          <w:sz w:val="22"/>
          <w:szCs w:val="22"/>
        </w:rPr>
      </w:pPr>
      <w:r w:rsidRPr="00337E01">
        <w:rPr>
          <w:rFonts w:asciiTheme="minorHAnsi" w:hAnsiTheme="minorHAnsi" w:cstheme="minorHAnsi"/>
          <w:b w:val="0"/>
          <w:color w:val="auto"/>
          <w:sz w:val="22"/>
          <w:szCs w:val="22"/>
          <w:lang w:eastAsia="pl-PL"/>
        </w:rPr>
        <w:t xml:space="preserve">Składając Ofertę w postępowaniu zakupowym nr </w:t>
      </w:r>
      <w:r w:rsidR="00337E01" w:rsidRPr="00337E01">
        <w:rPr>
          <w:rStyle w:val="Pogrubienie"/>
          <w:rFonts w:asciiTheme="minorHAnsi" w:hAnsiTheme="minorHAnsi" w:cstheme="minorHAnsi"/>
          <w:b/>
          <w:color w:val="auto"/>
          <w:sz w:val="22"/>
          <w:szCs w:val="22"/>
          <w:shd w:val="clear" w:color="auto" w:fill="FDFDFD"/>
        </w:rPr>
        <w:t>POST/DYS/OLD/GZ/0</w:t>
      </w:r>
      <w:r w:rsidR="00DF49FA">
        <w:rPr>
          <w:rStyle w:val="Pogrubienie"/>
          <w:rFonts w:asciiTheme="minorHAnsi" w:hAnsiTheme="minorHAnsi" w:cstheme="minorHAnsi"/>
          <w:b/>
          <w:color w:val="auto"/>
          <w:sz w:val="22"/>
          <w:szCs w:val="22"/>
          <w:shd w:val="clear" w:color="auto" w:fill="FDFDFD"/>
        </w:rPr>
        <w:t>2</w:t>
      </w:r>
      <w:r w:rsidR="006B31AB">
        <w:rPr>
          <w:rStyle w:val="Pogrubienie"/>
          <w:rFonts w:asciiTheme="minorHAnsi" w:hAnsiTheme="minorHAnsi" w:cstheme="minorHAnsi"/>
          <w:b/>
          <w:color w:val="auto"/>
          <w:sz w:val="22"/>
          <w:szCs w:val="22"/>
          <w:shd w:val="clear" w:color="auto" w:fill="FDFDFD"/>
        </w:rPr>
        <w:t>4</w:t>
      </w:r>
      <w:r w:rsidR="00E836A3">
        <w:rPr>
          <w:rStyle w:val="Pogrubienie"/>
          <w:rFonts w:asciiTheme="minorHAnsi" w:hAnsiTheme="minorHAnsi" w:cstheme="minorHAnsi"/>
          <w:b/>
          <w:color w:val="auto"/>
          <w:sz w:val="22"/>
          <w:szCs w:val="22"/>
          <w:shd w:val="clear" w:color="auto" w:fill="FDFDFD"/>
        </w:rPr>
        <w:t>91</w:t>
      </w:r>
      <w:r w:rsidR="00337E01" w:rsidRPr="00337E01">
        <w:rPr>
          <w:rStyle w:val="Pogrubienie"/>
          <w:rFonts w:asciiTheme="minorHAnsi" w:hAnsiTheme="minorHAnsi" w:cstheme="minorHAnsi"/>
          <w:b/>
          <w:color w:val="auto"/>
          <w:sz w:val="22"/>
          <w:szCs w:val="22"/>
          <w:shd w:val="clear" w:color="auto" w:fill="FDFDFD"/>
        </w:rPr>
        <w:t>/2025</w:t>
      </w:r>
      <w:r w:rsidRPr="00337E01">
        <w:rPr>
          <w:rFonts w:asciiTheme="minorHAnsi" w:hAnsiTheme="minorHAnsi" w:cstheme="minorHAnsi"/>
          <w:b w:val="0"/>
          <w:color w:val="auto"/>
          <w:sz w:val="22"/>
          <w:szCs w:val="22"/>
          <w:lang w:eastAsia="pl-PL"/>
        </w:rPr>
        <w:t xml:space="preserve"> prowadzonym w trybie przetargu nieograniczonego </w:t>
      </w:r>
      <w:r w:rsidR="00EF1BBE" w:rsidRPr="00337E01">
        <w:rPr>
          <w:rFonts w:asciiTheme="minorHAnsi" w:hAnsiTheme="minorHAnsi" w:cstheme="minorHAnsi"/>
          <w:b w:val="0"/>
          <w:color w:val="auto"/>
          <w:sz w:val="22"/>
          <w:szCs w:val="22"/>
          <w:lang w:eastAsia="pl-PL"/>
        </w:rPr>
        <w:t>pn</w:t>
      </w:r>
      <w:r w:rsidR="00670E55" w:rsidRPr="00337E01">
        <w:rPr>
          <w:rFonts w:asciiTheme="minorHAnsi" w:hAnsiTheme="minorHAnsi" w:cstheme="minorHAnsi"/>
          <w:b w:val="0"/>
          <w:color w:val="auto"/>
          <w:sz w:val="22"/>
          <w:szCs w:val="22"/>
          <w:lang w:eastAsia="pl-PL"/>
        </w:rPr>
        <w:t>.</w:t>
      </w:r>
      <w:r w:rsidR="0017020E" w:rsidRPr="00337E01">
        <w:rPr>
          <w:rFonts w:asciiTheme="minorHAnsi" w:eastAsiaTheme="minorHAnsi" w:hAnsiTheme="minorHAnsi" w:cstheme="minorHAnsi"/>
          <w:b w:val="0"/>
          <w:color w:val="auto"/>
          <w:sz w:val="22"/>
          <w:szCs w:val="22"/>
        </w:rPr>
        <w:t xml:space="preserve"> </w:t>
      </w:r>
      <w:r w:rsidR="00E836A3" w:rsidRPr="00E836A3">
        <w:rPr>
          <w:rFonts w:asciiTheme="minorHAnsi" w:hAnsiTheme="minorHAnsi" w:cstheme="minorHAnsi"/>
          <w:b w:val="0"/>
          <w:i/>
          <w:color w:val="002060"/>
          <w:spacing w:val="-15"/>
          <w:sz w:val="22"/>
          <w:szCs w:val="22"/>
          <w:u w:val="single"/>
        </w:rPr>
        <w:t>Wykonanie dokumentacji projektowej w branży elektroenergetycznej na terenie działania OŁD w RE Sieradz w podziale na 5 części</w:t>
      </w:r>
      <w:r w:rsidRPr="00337E01">
        <w:rPr>
          <w:rFonts w:asciiTheme="minorHAnsi" w:hAnsiTheme="minorHAnsi" w:cstheme="minorHAnsi"/>
          <w:b w:val="0"/>
          <w:color w:val="auto"/>
          <w:sz w:val="22"/>
          <w:szCs w:val="22"/>
        </w:rPr>
        <w:t xml:space="preserve">, </w:t>
      </w:r>
      <w:r w:rsidRPr="00337E01">
        <w:rPr>
          <w:rFonts w:asciiTheme="minorHAnsi" w:hAnsiTheme="minorHAnsi" w:cstheme="minorHAnsi"/>
          <w:b w:val="0"/>
          <w:color w:val="auto"/>
          <w:sz w:val="22"/>
          <w:szCs w:val="22"/>
          <w:lang w:eastAsia="pl-PL"/>
        </w:rPr>
        <w:t xml:space="preserve">oświadczamy, że </w:t>
      </w:r>
      <w:r w:rsidR="00EC7904" w:rsidRPr="00337E01">
        <w:rPr>
          <w:rFonts w:asciiTheme="minorHAnsi" w:hAnsiTheme="minorHAnsi" w:cstheme="minorHAnsi"/>
          <w:b w:val="0"/>
          <w:color w:val="auto"/>
          <w:sz w:val="22"/>
          <w:szCs w:val="22"/>
          <w:lang w:eastAsia="pl-PL"/>
        </w:rPr>
        <w:t xml:space="preserve">posiadamy odpowiednie doświadczenie zawodowe i </w:t>
      </w:r>
      <w:r w:rsidR="003E7CFC" w:rsidRPr="00337E01">
        <w:rPr>
          <w:rFonts w:asciiTheme="minorHAnsi" w:hAnsiTheme="minorHAnsi" w:cstheme="minorHAnsi"/>
          <w:b w:val="0"/>
          <w:color w:val="auto"/>
          <w:sz w:val="22"/>
          <w:szCs w:val="22"/>
        </w:rPr>
        <w:t>w okresie ostatnich 3</w:t>
      </w:r>
      <w:r w:rsidR="00561689" w:rsidRPr="00337E01">
        <w:rPr>
          <w:rFonts w:asciiTheme="minorHAnsi" w:hAnsiTheme="minorHAnsi" w:cstheme="minorHAnsi"/>
          <w:b w:val="0"/>
          <w:color w:val="auto"/>
          <w:sz w:val="22"/>
          <w:szCs w:val="22"/>
        </w:rPr>
        <w:t xml:space="preserve"> lat przed upływem terminu składania ofert, a jeżeli okres prowadzenia działalności jest krótszy – w tym okresie, zrealizowaliśmy minimum </w:t>
      </w:r>
      <w:r w:rsidR="00E836A3">
        <w:rPr>
          <w:rFonts w:asciiTheme="minorHAnsi" w:hAnsiTheme="minorHAnsi" w:cstheme="minorHAnsi"/>
          <w:b w:val="0"/>
          <w:color w:val="auto"/>
          <w:sz w:val="22"/>
          <w:szCs w:val="22"/>
        </w:rPr>
        <w:br/>
      </w:r>
      <w:bookmarkStart w:id="2" w:name="_GoBack"/>
      <w:bookmarkEnd w:id="2"/>
      <w:r w:rsidR="003E7CFC" w:rsidRPr="00337E01">
        <w:rPr>
          <w:rFonts w:asciiTheme="minorHAnsi" w:hAnsiTheme="minorHAnsi" w:cstheme="minorHAnsi"/>
          <w:b w:val="0"/>
          <w:color w:val="auto"/>
          <w:sz w:val="22"/>
          <w:szCs w:val="22"/>
        </w:rPr>
        <w:t>3</w:t>
      </w:r>
      <w:r w:rsidR="00EC7904" w:rsidRPr="00337E01">
        <w:rPr>
          <w:rFonts w:asciiTheme="minorHAnsi" w:hAnsiTheme="minorHAnsi" w:cstheme="minorHAnsi"/>
          <w:b w:val="0"/>
          <w:color w:val="auto"/>
          <w:sz w:val="22"/>
          <w:szCs w:val="22"/>
        </w:rPr>
        <w:t xml:space="preserve"> </w:t>
      </w:r>
      <w:r w:rsidR="003E7CFC" w:rsidRPr="00337E01">
        <w:rPr>
          <w:rFonts w:asciiTheme="minorHAnsi" w:hAnsiTheme="minorHAnsi" w:cstheme="minorHAnsi"/>
          <w:b w:val="0"/>
          <w:color w:val="auto"/>
          <w:sz w:val="22"/>
          <w:szCs w:val="22"/>
        </w:rPr>
        <w:t>dokumentacje projektowe</w:t>
      </w:r>
      <w:r w:rsidR="00561689" w:rsidRPr="00337E01">
        <w:rPr>
          <w:rFonts w:asciiTheme="minorHAnsi" w:hAnsiTheme="minorHAnsi" w:cstheme="minorHAnsi"/>
          <w:b w:val="0"/>
          <w:color w:val="auto"/>
          <w:sz w:val="22"/>
          <w:szCs w:val="22"/>
        </w:rPr>
        <w:t xml:space="preserve"> odpowiadające swoim rodzajem </w:t>
      </w:r>
      <w:r w:rsidR="003E7CFC" w:rsidRPr="00337E01">
        <w:rPr>
          <w:rFonts w:asciiTheme="minorHAnsi" w:hAnsiTheme="minorHAnsi" w:cstheme="minorHAnsi"/>
          <w:b w:val="0"/>
          <w:color w:val="auto"/>
          <w:sz w:val="22"/>
          <w:szCs w:val="22"/>
        </w:rPr>
        <w:t>projektom</w:t>
      </w:r>
      <w:r w:rsidR="00561689" w:rsidRPr="00337E01">
        <w:rPr>
          <w:rFonts w:asciiTheme="minorHAnsi" w:hAnsiTheme="minorHAnsi" w:cstheme="minorHAnsi"/>
          <w:b w:val="0"/>
          <w:color w:val="auto"/>
          <w:sz w:val="22"/>
          <w:szCs w:val="22"/>
        </w:rPr>
        <w:t xml:space="preserve"> s</w:t>
      </w:r>
      <w:r w:rsidR="00EC7904" w:rsidRPr="00337E01">
        <w:rPr>
          <w:rFonts w:asciiTheme="minorHAnsi" w:hAnsiTheme="minorHAnsi" w:cstheme="minorHAnsi"/>
          <w:b w:val="0"/>
          <w:color w:val="auto"/>
          <w:sz w:val="22"/>
          <w:szCs w:val="22"/>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0A09C" w14:textId="77777777" w:rsidR="000F3F88" w:rsidRDefault="000F3F88" w:rsidP="004A302B">
      <w:pPr>
        <w:spacing w:line="240" w:lineRule="auto"/>
      </w:pPr>
      <w:r>
        <w:separator/>
      </w:r>
    </w:p>
  </w:endnote>
  <w:endnote w:type="continuationSeparator" w:id="0">
    <w:p w14:paraId="461C00F0" w14:textId="77777777" w:rsidR="000F3F88" w:rsidRDefault="000F3F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EB97D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836A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836A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2B680" w14:textId="77777777" w:rsidR="000F3F88" w:rsidRDefault="000F3F88" w:rsidP="004A302B">
      <w:pPr>
        <w:spacing w:line="240" w:lineRule="auto"/>
      </w:pPr>
      <w:r>
        <w:separator/>
      </w:r>
    </w:p>
  </w:footnote>
  <w:footnote w:type="continuationSeparator" w:id="0">
    <w:p w14:paraId="112D099D" w14:textId="77777777" w:rsidR="000F3F88" w:rsidRDefault="000F3F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7017898C" w:rsidR="002369B6" w:rsidRPr="00233619" w:rsidRDefault="00233619" w:rsidP="00233619">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07737ADC" wp14:editId="743CEE7C">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F88"/>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619"/>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E01"/>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E7CFC"/>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1AB"/>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9FA"/>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36A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37E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191819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o doświadczeniu.docx</dmsv2BaseFileName>
    <dmsv2BaseDisplayName xmlns="http://schemas.microsoft.com/sharepoint/v3">Załącznik nr 7 do SWZ - Oświadczenie o doświadczeniu</dmsv2BaseDisplayName>
    <dmsv2SWPP2ObjectNumber xmlns="http://schemas.microsoft.com/sharepoint/v3">POST/DYS/OLD/GZ/02491/2025                        </dmsv2SWPP2ObjectNumber>
    <dmsv2SWPP2SumMD5 xmlns="http://schemas.microsoft.com/sharepoint/v3">6d9de31ee352669330ce9e3ce28a5722</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XD3KHSRJV2AP-1441292327-8257</_dlc_DocId>
    <_dlc_DocIdUrl xmlns="a19cb1c7-c5c7-46d4-85ae-d83685407bba">
      <Url>https://swpp2.dms.gkpge.pl/sites/38/_layouts/15/DocIdRedir.aspx?ID=XD3KHSRJV2AP-1441292327-8257</Url>
      <Description>XD3KHSRJV2AP-1441292327-8257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7E35361-E760-44D7-A5C0-042345B398DF}"/>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documentManagement/types"/>
    <ds:schemaRef ds:uri="http://schemas.microsoft.com/office/infopath/2007/PartnerControls"/>
    <ds:schemaRef ds:uri="http://schemas.microsoft.com/sharepoint/v3"/>
    <ds:schemaRef ds:uri="http://purl.org/dc/terms/"/>
    <ds:schemaRef ds:uri="http://schemas.openxmlformats.org/package/2006/metadata/core-properties"/>
    <ds:schemaRef ds:uri="http://purl.org/dc/dcmitype/"/>
    <ds:schemaRef ds:uri="a19cb1c7-c5c7-46d4-85ae-d83685407bba"/>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D1280677-C3E7-4D42-8223-21018DA7D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153</Words>
  <Characters>920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11</cp:revision>
  <cp:lastPrinted>2021-02-26T13:14:00Z</cp:lastPrinted>
  <dcterms:created xsi:type="dcterms:W3CDTF">2022-02-01T08:26:00Z</dcterms:created>
  <dcterms:modified xsi:type="dcterms:W3CDTF">2025-07-02T13:16:00Z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8dbde8dd-da05-4e74-aeb3-a5789f94a9b9</vt:lpwstr>
  </property>
</Properties>
</file>